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0BD" w:rsidRPr="00D120BD" w:rsidRDefault="00D120BD" w:rsidP="00D120BD">
      <w:pPr>
        <w:rPr>
          <w:rFonts w:ascii="Arial" w:hAnsi="Arial" w:cs="Arial"/>
          <w:sz w:val="20"/>
          <w:szCs w:val="20"/>
        </w:rPr>
      </w:pPr>
      <w:r w:rsidRPr="00D120BD">
        <w:rPr>
          <w:rFonts w:ascii="Arial" w:hAnsi="Arial" w:cs="Arial"/>
          <w:sz w:val="20"/>
          <w:szCs w:val="20"/>
        </w:rPr>
        <w:t>Příloha č. 5 ZD</w:t>
      </w:r>
    </w:p>
    <w:p w:rsidR="00D120BD" w:rsidRPr="00396C31" w:rsidRDefault="00D120BD" w:rsidP="00D120BD">
      <w:pPr>
        <w:rPr>
          <w:rFonts w:ascii="Arial" w:hAnsi="Arial" w:cs="Arial"/>
          <w:b/>
          <w:sz w:val="20"/>
          <w:szCs w:val="20"/>
        </w:rPr>
      </w:pPr>
    </w:p>
    <w:p w:rsidR="00D120BD" w:rsidRPr="00D120BD" w:rsidRDefault="00D120BD" w:rsidP="00D120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D120BD">
        <w:rPr>
          <w:rFonts w:ascii="Arial" w:hAnsi="Arial" w:cs="Arial"/>
          <w:b/>
          <w:bCs/>
          <w:caps/>
          <w:sz w:val="20"/>
          <w:szCs w:val="20"/>
        </w:rPr>
        <w:t>Čestné prohlášení uchazeče ve smyslu § 50 odst. 1 zákona č. 137/2006 Sb., o veřejných zakázkách, ve znění pozdějších předpisů (dále jen „zákon“)</w:t>
      </w:r>
    </w:p>
    <w:p w:rsidR="00D120BD" w:rsidRPr="00396C31" w:rsidRDefault="00D120BD" w:rsidP="00D120BD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:rsidR="00D120BD" w:rsidRPr="00084312" w:rsidRDefault="00D120BD" w:rsidP="00D120BD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4312">
        <w:rPr>
          <w:rFonts w:ascii="Arial" w:hAnsi="Arial" w:cs="Arial"/>
          <w:b/>
          <w:bCs/>
          <w:sz w:val="20"/>
          <w:szCs w:val="20"/>
        </w:rPr>
        <w:t>Stavební práce pro projekt "Rozvoj ZF a FROV JU"</w:t>
      </w:r>
    </w:p>
    <w:p w:rsidR="00D120BD" w:rsidRPr="00396C31" w:rsidRDefault="00D120BD" w:rsidP="00D120BD">
      <w:pPr>
        <w:pStyle w:val="Zkladntext"/>
        <w:tabs>
          <w:tab w:val="left" w:pos="426"/>
        </w:tabs>
        <w:jc w:val="center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rPr>
          <w:rFonts w:ascii="Arial" w:hAnsi="Arial" w:cs="Arial"/>
          <w:b/>
          <w:sz w:val="20"/>
          <w:szCs w:val="20"/>
        </w:rPr>
      </w:pPr>
      <w:r w:rsidRPr="00396C31">
        <w:rPr>
          <w:rFonts w:ascii="Arial" w:hAnsi="Arial" w:cs="Arial"/>
          <w:b/>
          <w:bCs/>
          <w:sz w:val="20"/>
          <w:szCs w:val="20"/>
        </w:rPr>
        <w:t>Místopřísežně prohlašuji, že</w:t>
      </w:r>
    </w:p>
    <w:p w:rsidR="00D120BD" w:rsidRPr="00396C31" w:rsidRDefault="00D120BD" w:rsidP="00D120BD">
      <w:pPr>
        <w:rPr>
          <w:rFonts w:ascii="Arial" w:hAnsi="Arial" w:cs="Arial"/>
          <w:sz w:val="20"/>
          <w:szCs w:val="20"/>
        </w:rPr>
      </w:pPr>
    </w:p>
    <w:p w:rsidR="00D120BD" w:rsidRPr="00332E50" w:rsidRDefault="00D120BD" w:rsidP="00D120B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obchodní firma/název/jméno a příjmení:</w:t>
      </w:r>
      <w:r w:rsidRPr="00332E50">
        <w:rPr>
          <w:rFonts w:ascii="Arial" w:hAnsi="Arial" w:cs="Arial"/>
          <w:sz w:val="20"/>
          <w:szCs w:val="20"/>
        </w:rPr>
        <w:tab/>
        <w:t xml:space="preserve"> </w:t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09"/>
          <w:placeholder>
            <w:docPart w:val="C2B7B96DC9D5458C88076C0F0760B3E5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D120BD" w:rsidRPr="00332E50" w:rsidRDefault="00D120BD" w:rsidP="00D120B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se sídlem/místem bydliště: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0"/>
          <w:placeholder>
            <w:docPart w:val="C2B7B96DC9D5458C88076C0F0760B3E5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D120BD" w:rsidRPr="00332E50" w:rsidRDefault="00D120BD" w:rsidP="00D120B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 xml:space="preserve">IČ: 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1"/>
          <w:placeholder>
            <w:docPart w:val="C2B7B96DC9D5458C88076C0F0760B3E5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D120BD" w:rsidRPr="00332E50" w:rsidRDefault="00D120BD" w:rsidP="00D120B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DIČ: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2"/>
          <w:placeholder>
            <w:docPart w:val="C2B7B96DC9D5458C88076C0F0760B3E5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</w:p>
    <w:p w:rsidR="00D120BD" w:rsidRPr="00332E50" w:rsidRDefault="00D120BD" w:rsidP="00D120BD">
      <w:pPr>
        <w:spacing w:line="360" w:lineRule="auto"/>
        <w:rPr>
          <w:rFonts w:ascii="Arial" w:hAnsi="Arial" w:cs="Arial"/>
          <w:sz w:val="20"/>
          <w:szCs w:val="20"/>
        </w:rPr>
      </w:pPr>
      <w:r w:rsidRPr="00332E50">
        <w:rPr>
          <w:rFonts w:ascii="Arial" w:hAnsi="Arial" w:cs="Arial"/>
          <w:sz w:val="20"/>
          <w:szCs w:val="20"/>
        </w:rPr>
        <w:t>za kterou je/jsou oprávněn/i jednat:</w:t>
      </w:r>
      <w:r w:rsidRPr="00332E50">
        <w:rPr>
          <w:rFonts w:ascii="Arial" w:hAnsi="Arial" w:cs="Arial"/>
          <w:sz w:val="20"/>
          <w:szCs w:val="20"/>
        </w:rPr>
        <w:tab/>
      </w:r>
      <w:r w:rsidRPr="00332E50">
        <w:rPr>
          <w:rFonts w:ascii="Arial" w:hAnsi="Arial" w:cs="Arial"/>
          <w:sz w:val="20"/>
          <w:szCs w:val="20"/>
        </w:rPr>
        <w:tab/>
      </w:r>
      <w:sdt>
        <w:sdtPr>
          <w:rPr>
            <w:rFonts w:ascii="Arial" w:hAnsi="Arial" w:cs="Arial"/>
            <w:sz w:val="20"/>
            <w:szCs w:val="20"/>
          </w:rPr>
          <w:id w:val="614585713"/>
          <w:placeholder>
            <w:docPart w:val="C2B7B96DC9D5458C88076C0F0760B3E5"/>
          </w:placeholder>
          <w:text/>
        </w:sdtPr>
        <w:sdtContent>
          <w:r w:rsidRPr="00332E50">
            <w:rPr>
              <w:rFonts w:ascii="Arial" w:hAnsi="Arial" w:cs="Arial"/>
              <w:sz w:val="20"/>
              <w:szCs w:val="20"/>
            </w:rPr>
            <w:t>…………………………………………</w:t>
          </w:r>
        </w:sdtContent>
      </w:sdt>
      <w:r w:rsidRPr="00332E50">
        <w:rPr>
          <w:rFonts w:ascii="Arial" w:hAnsi="Arial" w:cs="Arial"/>
          <w:sz w:val="20"/>
          <w:szCs w:val="20"/>
        </w:rPr>
        <w:t xml:space="preserve"> </w:t>
      </w:r>
    </w:p>
    <w:p w:rsidR="00D120BD" w:rsidRPr="00396C31" w:rsidRDefault="00D120BD" w:rsidP="00D120BD">
      <w:pPr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  <w:r w:rsidRPr="00396C31">
        <w:rPr>
          <w:rFonts w:ascii="Arial" w:hAnsi="Arial" w:cs="Arial"/>
          <w:b/>
          <w:bCs/>
          <w:sz w:val="20"/>
          <w:szCs w:val="20"/>
        </w:rPr>
        <w:t xml:space="preserve">je jako dodavatel ekonomicky a finančně plně způsobilý </w:t>
      </w:r>
      <w:r w:rsidRPr="00396C31">
        <w:rPr>
          <w:rFonts w:ascii="Arial" w:hAnsi="Arial" w:cs="Arial"/>
          <w:b/>
          <w:sz w:val="20"/>
          <w:szCs w:val="20"/>
        </w:rPr>
        <w:t>splnit předmět výše uvedené veřejné zakázky.</w:t>
      </w:r>
      <w:r w:rsidRPr="00396C31">
        <w:rPr>
          <w:rFonts w:ascii="Arial" w:hAnsi="Arial" w:cs="Arial"/>
          <w:sz w:val="20"/>
          <w:szCs w:val="20"/>
        </w:rPr>
        <w:t xml:space="preserve">  </w:t>
      </w:r>
      <w:r w:rsidRPr="00396C31">
        <w:rPr>
          <w:rFonts w:ascii="Arial" w:hAnsi="Arial" w:cs="Arial"/>
          <w:i/>
          <w:sz w:val="20"/>
          <w:szCs w:val="20"/>
        </w:rPr>
        <w:t xml:space="preserve"> </w:t>
      </w:r>
    </w:p>
    <w:p w:rsidR="00D120BD" w:rsidRPr="00396C31" w:rsidRDefault="00D120BD" w:rsidP="00D120BD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i/>
          <w:sz w:val="20"/>
          <w:szCs w:val="20"/>
        </w:rPr>
      </w:pPr>
    </w:p>
    <w:p w:rsidR="00D120BD" w:rsidRPr="00396C31" w:rsidRDefault="00D120BD" w:rsidP="00D120BD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96C31">
        <w:rPr>
          <w:rFonts w:ascii="Arial" w:hAnsi="Arial" w:cs="Arial"/>
          <w:sz w:val="20"/>
          <w:szCs w:val="20"/>
        </w:rPr>
        <w:t xml:space="preserve">Dále místopřísežně prohlašuji, že mi nejsou známy žádné skutečnosti, které by mohly </w:t>
      </w:r>
      <w:r w:rsidRPr="00396C31">
        <w:rPr>
          <w:rFonts w:ascii="Arial" w:hAnsi="Arial" w:cs="Arial"/>
          <w:bCs/>
          <w:sz w:val="20"/>
          <w:szCs w:val="20"/>
        </w:rPr>
        <w:t xml:space="preserve">ekonomickou a finanční </w:t>
      </w:r>
      <w:r w:rsidRPr="00396C31">
        <w:rPr>
          <w:rFonts w:ascii="Arial" w:hAnsi="Arial" w:cs="Arial"/>
          <w:sz w:val="20"/>
          <w:szCs w:val="20"/>
        </w:rPr>
        <w:t>způsobilost výše uvedené společnosti splnit předmět této veřejné zakázky v budoucnosti zpochybnit.</w:t>
      </w:r>
    </w:p>
    <w:p w:rsidR="00D120BD" w:rsidRPr="00396C31" w:rsidRDefault="00D120BD" w:rsidP="00D120BD">
      <w:pPr>
        <w:autoSpaceDE w:val="0"/>
        <w:autoSpaceDN w:val="0"/>
        <w:adjustRightInd w:val="0"/>
        <w:spacing w:line="280" w:lineRule="atLeast"/>
        <w:rPr>
          <w:rFonts w:ascii="Arial" w:hAnsi="Arial" w:cs="Arial"/>
          <w:bCs/>
          <w:sz w:val="20"/>
          <w:szCs w:val="20"/>
        </w:rPr>
      </w:pPr>
    </w:p>
    <w:p w:rsidR="00D120BD" w:rsidRPr="00396C31" w:rsidRDefault="00D120BD" w:rsidP="00D120B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96C31">
        <w:rPr>
          <w:rFonts w:ascii="Arial" w:hAnsi="Arial" w:cs="Arial"/>
          <w:sz w:val="20"/>
          <w:szCs w:val="20"/>
        </w:rPr>
        <w:t>Jsem si rovněž vědom skutečnosti, že uvedením nepravdivých údajů bych se dopustil správního deliktu dodavatele ve smyslu § 120a zákona.</w:t>
      </w:r>
    </w:p>
    <w:p w:rsidR="00D120BD" w:rsidRPr="00396C31" w:rsidRDefault="00D120BD" w:rsidP="00D120BD">
      <w:pPr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rPr>
          <w:rFonts w:ascii="Arial" w:hAnsi="Arial" w:cs="Arial"/>
          <w:i/>
          <w:sz w:val="20"/>
          <w:szCs w:val="20"/>
        </w:rPr>
      </w:pPr>
    </w:p>
    <w:p w:rsidR="00D120BD" w:rsidRPr="00396C31" w:rsidRDefault="00D120BD" w:rsidP="00D120BD">
      <w:pPr>
        <w:rPr>
          <w:rFonts w:ascii="Arial" w:hAnsi="Arial" w:cs="Arial"/>
          <w:i/>
          <w:sz w:val="20"/>
          <w:szCs w:val="20"/>
        </w:rPr>
      </w:pPr>
    </w:p>
    <w:p w:rsidR="00D120BD" w:rsidRPr="00396C31" w:rsidRDefault="00D120BD" w:rsidP="00D120BD">
      <w:pPr>
        <w:ind w:right="866"/>
        <w:jc w:val="both"/>
        <w:rPr>
          <w:rFonts w:ascii="Arial" w:hAnsi="Arial" w:cs="Arial"/>
          <w:sz w:val="20"/>
          <w:szCs w:val="20"/>
        </w:rPr>
      </w:pPr>
      <w:r w:rsidRPr="00396C31">
        <w:rPr>
          <w:rFonts w:ascii="Arial" w:hAnsi="Arial" w:cs="Arial"/>
          <w:sz w:val="20"/>
          <w:szCs w:val="20"/>
        </w:rPr>
        <w:t>V …………………………</w:t>
      </w:r>
      <w:r>
        <w:rPr>
          <w:rFonts w:ascii="Arial" w:hAnsi="Arial" w:cs="Arial"/>
          <w:sz w:val="20"/>
          <w:szCs w:val="20"/>
        </w:rPr>
        <w:t xml:space="preserve"> dne</w:t>
      </w:r>
      <w:r w:rsidRPr="00396C31">
        <w:rPr>
          <w:rFonts w:ascii="Arial" w:hAnsi="Arial" w:cs="Arial"/>
          <w:sz w:val="20"/>
          <w:szCs w:val="20"/>
        </w:rPr>
        <w:t xml:space="preserve"> …………………</w:t>
      </w:r>
      <w:proofErr w:type="gramStart"/>
      <w:r w:rsidRPr="00396C31">
        <w:rPr>
          <w:rFonts w:ascii="Arial" w:hAnsi="Arial" w:cs="Arial"/>
          <w:sz w:val="20"/>
          <w:szCs w:val="20"/>
        </w:rPr>
        <w:t>…..</w:t>
      </w:r>
      <w:proofErr w:type="gramEnd"/>
    </w:p>
    <w:p w:rsidR="00D120BD" w:rsidRPr="00396C31" w:rsidRDefault="00D120BD" w:rsidP="00D120BD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120BD" w:rsidRPr="00396C31" w:rsidRDefault="00D120BD" w:rsidP="00D120BD">
      <w:pPr>
        <w:ind w:left="3540" w:right="86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396C31">
        <w:rPr>
          <w:rFonts w:ascii="Arial" w:hAnsi="Arial" w:cs="Arial"/>
          <w:sz w:val="20"/>
          <w:szCs w:val="20"/>
        </w:rPr>
        <w:t>……………..…………………………</w:t>
      </w:r>
    </w:p>
    <w:p w:rsidR="00D120BD" w:rsidRPr="00396C31" w:rsidRDefault="00D120BD" w:rsidP="00D120BD">
      <w:pPr>
        <w:ind w:left="3686" w:right="868" w:hanging="146"/>
        <w:rPr>
          <w:rFonts w:ascii="Arial" w:hAnsi="Arial" w:cs="Arial"/>
          <w:sz w:val="20"/>
          <w:szCs w:val="20"/>
        </w:rPr>
      </w:pPr>
      <w:r w:rsidRPr="00396C31">
        <w:rPr>
          <w:rFonts w:ascii="Arial" w:hAnsi="Arial" w:cs="Arial"/>
          <w:sz w:val="20"/>
          <w:szCs w:val="20"/>
        </w:rPr>
        <w:t xml:space="preserve">   podpis osoby oprávněné jednat jménem či za uchazeče</w:t>
      </w:r>
    </w:p>
    <w:p w:rsidR="00D120BD" w:rsidRPr="00396C31" w:rsidRDefault="00D120BD" w:rsidP="00D120BD">
      <w:pPr>
        <w:rPr>
          <w:rFonts w:ascii="Arial" w:hAnsi="Arial" w:cs="Arial"/>
          <w:i/>
          <w:sz w:val="20"/>
          <w:szCs w:val="20"/>
        </w:rPr>
      </w:pPr>
    </w:p>
    <w:p w:rsidR="00972797" w:rsidRDefault="00972797"/>
    <w:sectPr w:rsidR="00972797" w:rsidSect="00D120BD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0BD" w:rsidRDefault="00D120BD" w:rsidP="00D120BD">
      <w:r>
        <w:separator/>
      </w:r>
    </w:p>
  </w:endnote>
  <w:endnote w:type="continuationSeparator" w:id="0">
    <w:p w:rsidR="00D120BD" w:rsidRDefault="00D120BD" w:rsidP="00D12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0BD" w:rsidRDefault="00D120BD" w:rsidP="00D120BD">
      <w:r>
        <w:separator/>
      </w:r>
    </w:p>
  </w:footnote>
  <w:footnote w:type="continuationSeparator" w:id="0">
    <w:p w:rsidR="00D120BD" w:rsidRDefault="00D120BD" w:rsidP="00D12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0BD" w:rsidRDefault="00D120BD">
    <w:pPr>
      <w:pStyle w:val="Zhlav"/>
    </w:pPr>
    <w:r w:rsidRPr="00D120BD">
      <w:drawing>
        <wp:inline distT="0" distB="0" distL="0" distR="0">
          <wp:extent cx="5760720" cy="1585595"/>
          <wp:effectExtent l="0" t="0" r="0" b="0"/>
          <wp:docPr id="3" name="Obrázek 1" descr="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0BD"/>
    <w:rsid w:val="00532DE9"/>
    <w:rsid w:val="00586FBD"/>
    <w:rsid w:val="006A5D3C"/>
    <w:rsid w:val="00770866"/>
    <w:rsid w:val="007E2A84"/>
    <w:rsid w:val="00972797"/>
    <w:rsid w:val="00AE0092"/>
    <w:rsid w:val="00D120BD"/>
    <w:rsid w:val="00DD226E"/>
    <w:rsid w:val="00E45122"/>
    <w:rsid w:val="00F07745"/>
    <w:rsid w:val="00F7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120BD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rsid w:val="00D120BD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D120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12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D120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120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0B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0B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2B7B96DC9D5458C88076C0F0760B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9113F-56A7-4DC8-9851-B8CC47A77E11}"/>
      </w:docPartPr>
      <w:docPartBody>
        <w:p w:rsidR="00000000" w:rsidRDefault="006A3070" w:rsidP="006A3070">
          <w:pPr>
            <w:pStyle w:val="C2B7B96DC9D5458C88076C0F0760B3E5"/>
          </w:pPr>
          <w:r w:rsidRPr="00063E71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6A3070"/>
    <w:rsid w:val="006A3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3070"/>
    <w:rPr>
      <w:color w:val="808080"/>
    </w:rPr>
  </w:style>
  <w:style w:type="paragraph" w:customStyle="1" w:styleId="C2B7B96DC9D5458C88076C0F0760B3E5">
    <w:name w:val="C2B7B96DC9D5458C88076C0F0760B3E5"/>
    <w:rsid w:val="006A307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881</Characters>
  <Application>Microsoft Office Word</Application>
  <DocSecurity>0</DocSecurity>
  <Lines>7</Lines>
  <Paragraphs>2</Paragraphs>
  <ScaleCrop>false</ScaleCrop>
  <Company>JU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1</cp:revision>
  <dcterms:created xsi:type="dcterms:W3CDTF">2013-12-06T07:38:00Z</dcterms:created>
  <dcterms:modified xsi:type="dcterms:W3CDTF">2013-12-06T07:40:00Z</dcterms:modified>
</cp:coreProperties>
</file>