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AD" w:rsidRPr="00671DAD" w:rsidRDefault="00671DAD" w:rsidP="00671D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6</w:t>
      </w:r>
      <w:r w:rsidRPr="00671DAD">
        <w:rPr>
          <w:rFonts w:ascii="Arial" w:hAnsi="Arial" w:cs="Arial"/>
          <w:sz w:val="20"/>
          <w:szCs w:val="20"/>
        </w:rPr>
        <w:t xml:space="preserve"> ZD</w:t>
      </w:r>
    </w:p>
    <w:p w:rsidR="00671DAD" w:rsidRPr="00A11D0E" w:rsidRDefault="00671DAD" w:rsidP="00671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671DAD" w:rsidRPr="00A11D0E" w:rsidTr="00615AAE">
        <w:trPr>
          <w:trHeight w:val="537"/>
        </w:trPr>
        <w:tc>
          <w:tcPr>
            <w:tcW w:w="9212" w:type="dxa"/>
            <w:shd w:val="clear" w:color="auto" w:fill="D9D9D9"/>
            <w:vAlign w:val="center"/>
          </w:tcPr>
          <w:p w:rsidR="00671DAD" w:rsidRPr="00396C31" w:rsidRDefault="00671DAD" w:rsidP="00615AAE">
            <w:pPr>
              <w:pStyle w:val="Zkladntext"/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C31">
              <w:rPr>
                <w:rFonts w:ascii="Arial" w:hAnsi="Arial" w:cs="Arial"/>
                <w:b/>
                <w:sz w:val="20"/>
                <w:szCs w:val="20"/>
              </w:rPr>
              <w:t xml:space="preserve">ČESTNÉ PROHLÁŠENÍ </w:t>
            </w:r>
            <w:proofErr w:type="gramStart"/>
            <w:r w:rsidRPr="00396C31">
              <w:rPr>
                <w:rFonts w:ascii="Arial" w:hAnsi="Arial" w:cs="Arial"/>
                <w:b/>
                <w:sz w:val="20"/>
                <w:szCs w:val="20"/>
              </w:rPr>
              <w:t>DLE §  68</w:t>
            </w:r>
            <w:proofErr w:type="gramEnd"/>
            <w:r w:rsidRPr="00396C31">
              <w:rPr>
                <w:rFonts w:ascii="Arial" w:hAnsi="Arial" w:cs="Arial"/>
                <w:b/>
                <w:sz w:val="20"/>
                <w:szCs w:val="20"/>
              </w:rPr>
              <w:t xml:space="preserve"> ODST. 3 ZÁKONA 137/2006 SB. </w:t>
            </w:r>
            <w:r w:rsidRPr="00396C31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o veřejnýchzakázkách, ve znění pozdějších předpisů (dále také “zákon”)</w:t>
            </w:r>
          </w:p>
        </w:tc>
      </w:tr>
    </w:tbl>
    <w:p w:rsidR="00671DAD" w:rsidRPr="00A11D0E" w:rsidRDefault="00671DAD" w:rsidP="00671DAD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332E50" w:rsidRDefault="00671DAD" w:rsidP="00671DAD">
      <w:pPr>
        <w:jc w:val="center"/>
        <w:rPr>
          <w:rFonts w:ascii="Arial" w:hAnsi="Arial" w:cs="Arial"/>
          <w:b/>
          <w:sz w:val="20"/>
          <w:szCs w:val="20"/>
        </w:rPr>
      </w:pPr>
    </w:p>
    <w:p w:rsidR="00671DAD" w:rsidRPr="00332E50" w:rsidRDefault="00671DAD" w:rsidP="00671DA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32E50">
        <w:rPr>
          <w:rFonts w:ascii="Arial" w:hAnsi="Arial" w:cs="Arial"/>
          <w:b/>
          <w:bCs/>
          <w:sz w:val="20"/>
          <w:szCs w:val="20"/>
        </w:rPr>
        <w:t>Stavební práce pro projekt "Rozvoj ZF a FROV JU"</w:t>
      </w:r>
    </w:p>
    <w:p w:rsidR="00671DAD" w:rsidRDefault="00671DAD" w:rsidP="00671DAD">
      <w:pPr>
        <w:spacing w:line="360" w:lineRule="auto"/>
        <w:rPr>
          <w:rFonts w:ascii="Arial" w:hAnsi="Arial" w:cs="Arial"/>
          <w:sz w:val="20"/>
          <w:szCs w:val="20"/>
        </w:rPr>
      </w:pPr>
    </w:p>
    <w:p w:rsidR="00671DAD" w:rsidRPr="00332E50" w:rsidRDefault="00671DAD" w:rsidP="00671DA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obchodní firma/název/jméno a příjmení:</w:t>
      </w:r>
      <w:r w:rsidRPr="00332E50">
        <w:rPr>
          <w:rFonts w:ascii="Arial" w:hAnsi="Arial" w:cs="Arial"/>
          <w:sz w:val="20"/>
          <w:szCs w:val="20"/>
        </w:rPr>
        <w:tab/>
        <w:t xml:space="preserve"> </w:t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09"/>
          <w:placeholder>
            <w:docPart w:val="E9A40757E7D645DFB3424FF15064ECD1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671DAD" w:rsidRPr="00332E50" w:rsidRDefault="00671DAD" w:rsidP="00671DA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se sídlem/místem bydliště: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0"/>
          <w:placeholder>
            <w:docPart w:val="E9A40757E7D645DFB3424FF15064ECD1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671DAD" w:rsidRPr="00332E50" w:rsidRDefault="00671DAD" w:rsidP="00671DA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 xml:space="preserve">IČ: 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1"/>
          <w:placeholder>
            <w:docPart w:val="E9A40757E7D645DFB3424FF15064ECD1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671DAD" w:rsidRPr="00332E50" w:rsidRDefault="00671DAD" w:rsidP="00671DA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DIČ: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2"/>
          <w:placeholder>
            <w:docPart w:val="E9A40757E7D645DFB3424FF15064ECD1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671DAD" w:rsidRPr="00332E50" w:rsidRDefault="00671DAD" w:rsidP="00671DA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za kterou je/jsou oprávněn/i jednat: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3"/>
          <w:placeholder>
            <w:docPart w:val="E9A40757E7D645DFB3424FF15064ECD1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  <w:r w:rsidRPr="00332E50">
        <w:rPr>
          <w:rFonts w:ascii="Arial" w:hAnsi="Arial" w:cs="Arial"/>
          <w:sz w:val="20"/>
          <w:szCs w:val="20"/>
        </w:rPr>
        <w:t xml:space="preserve"> </w:t>
      </w:r>
    </w:p>
    <w:p w:rsidR="00671DAD" w:rsidRDefault="00671DAD" w:rsidP="00671DAD">
      <w:pPr>
        <w:pStyle w:val="Zkladntext"/>
        <w:tabs>
          <w:tab w:val="left" w:pos="426"/>
        </w:tabs>
        <w:rPr>
          <w:sz w:val="20"/>
          <w:szCs w:val="20"/>
        </w:rPr>
      </w:pPr>
    </w:p>
    <w:p w:rsidR="00671DAD" w:rsidRPr="00A11D0E" w:rsidRDefault="00671DAD" w:rsidP="00671DAD">
      <w:pPr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 uchazeče čestně prohlašuji/prohlašujeme</w:t>
      </w:r>
      <w:r w:rsidRPr="00A11D0E">
        <w:rPr>
          <w:rFonts w:ascii="Arial" w:hAnsi="Arial" w:cs="Arial"/>
          <w:b/>
          <w:bCs/>
          <w:sz w:val="20"/>
          <w:szCs w:val="20"/>
        </w:rPr>
        <w:t xml:space="preserve"> že</w:t>
      </w:r>
      <w:r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A11D0E">
        <w:rPr>
          <w:rFonts w:ascii="Arial" w:hAnsi="Arial" w:cs="Arial"/>
          <w:b/>
          <w:bCs/>
          <w:sz w:val="20"/>
          <w:szCs w:val="20"/>
        </w:rPr>
        <w:t>:</w:t>
      </w:r>
    </w:p>
    <w:p w:rsidR="00671DAD" w:rsidRPr="00A11D0E" w:rsidRDefault="00671DAD" w:rsidP="00671DAD">
      <w:pPr>
        <w:autoSpaceDE w:val="0"/>
        <w:autoSpaceDN w:val="0"/>
        <w:adjustRightInd w:val="0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:rsidR="00671DAD" w:rsidRPr="00A11D0E" w:rsidRDefault="00671DAD" w:rsidP="00671DAD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4C2EDB">
        <w:rPr>
          <w:rFonts w:ascii="Arial" w:hAnsi="Arial" w:cs="Arial"/>
          <w:bCs/>
          <w:sz w:val="20"/>
          <w:szCs w:val="20"/>
        </w:rPr>
        <w:t>nelze sestavit seznam statutárních orgánů nebo členů statutárních orgánů, kteří v posledních 3 letech od konce lhůty pro podání nabídek byli v pracovněprávním, funkčním či obdobném poměru u zadavatele, neboť takové osoby neexistují</w:t>
      </w:r>
      <w:r w:rsidRPr="00A11D0E">
        <w:rPr>
          <w:rFonts w:ascii="Arial" w:hAnsi="Arial" w:cs="Arial"/>
          <w:bCs/>
          <w:sz w:val="20"/>
          <w:szCs w:val="20"/>
        </w:rPr>
        <w:t>,</w:t>
      </w:r>
    </w:p>
    <w:p w:rsidR="00671DAD" w:rsidRPr="00A11D0E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A11D0E" w:rsidRDefault="00671DAD" w:rsidP="00671DA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A11D0E">
        <w:rPr>
          <w:rFonts w:ascii="Arial" w:hAnsi="Arial" w:cs="Arial"/>
          <w:b/>
          <w:bCs/>
          <w:i/>
          <w:sz w:val="20"/>
          <w:szCs w:val="20"/>
          <w:u w:val="single"/>
        </w:rPr>
        <w:t>nebo v případě, že takové osoby existují</w:t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>:</w:t>
      </w:r>
      <w:r w:rsidRPr="00A11D0E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</w:p>
    <w:p w:rsidR="00671DAD" w:rsidRPr="00A11D0E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A11D0E">
        <w:rPr>
          <w:rFonts w:ascii="Arial" w:hAnsi="Arial" w:cs="Arial"/>
          <w:bCs/>
          <w:sz w:val="20"/>
          <w:szCs w:val="20"/>
        </w:rPr>
        <w:t>uvádím</w:t>
      </w:r>
      <w:r>
        <w:rPr>
          <w:rFonts w:ascii="Arial" w:hAnsi="Arial" w:cs="Arial"/>
          <w:bCs/>
          <w:sz w:val="20"/>
          <w:szCs w:val="20"/>
        </w:rPr>
        <w:t>/e</w:t>
      </w:r>
      <w:r w:rsidRPr="00A11D0E">
        <w:rPr>
          <w:rFonts w:ascii="Arial" w:hAnsi="Arial" w:cs="Arial"/>
          <w:bCs/>
          <w:sz w:val="20"/>
          <w:szCs w:val="20"/>
        </w:rPr>
        <w:t xml:space="preserve"> tento pravdivý seznam statutárních orgánů nebo členů statutárních orgánů, kteří v posledních 3 letech od konce lhůty pro podání nabídek byli v pracovněprávním, funkčním či obdobném poměru u zadavatele:</w:t>
      </w:r>
    </w:p>
    <w:p w:rsidR="00671DAD" w:rsidRPr="00A11D0E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0C6EA8">
        <w:rPr>
          <w:rFonts w:ascii="Arial" w:hAnsi="Arial" w:cs="Arial"/>
          <w:bCs/>
          <w:sz w:val="20"/>
          <w:szCs w:val="20"/>
        </w:rPr>
        <w:t>……………………………………</w:t>
      </w:r>
      <w:proofErr w:type="gramStart"/>
      <w:r w:rsidRPr="000C6EA8">
        <w:rPr>
          <w:rFonts w:ascii="Arial" w:hAnsi="Arial" w:cs="Arial"/>
          <w:bCs/>
          <w:sz w:val="20"/>
          <w:szCs w:val="20"/>
        </w:rPr>
        <w:t>…..  (doplní</w:t>
      </w:r>
      <w:proofErr w:type="gramEnd"/>
      <w:r w:rsidRPr="000C6EA8">
        <w:rPr>
          <w:rFonts w:ascii="Arial" w:hAnsi="Arial" w:cs="Arial"/>
          <w:bCs/>
          <w:sz w:val="20"/>
          <w:szCs w:val="20"/>
        </w:rPr>
        <w:t xml:space="preserve"> uchazeč)</w:t>
      </w:r>
    </w:p>
    <w:p w:rsidR="00671DAD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A11D0E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4C2EDB" w:rsidRDefault="00671DAD" w:rsidP="00671DAD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4C2EDB">
        <w:rPr>
          <w:rFonts w:ascii="Arial" w:hAnsi="Arial" w:cs="Arial"/>
          <w:bCs/>
          <w:sz w:val="20"/>
          <w:szCs w:val="20"/>
        </w:rPr>
        <w:t xml:space="preserve">nelze sestavit seznam vlastníků akcií, jejichž souhrnná jmenovitá hodnota přesahuje 10 % základního kapitálu, neboť </w:t>
      </w:r>
      <w:r>
        <w:rPr>
          <w:rFonts w:ascii="Arial" w:hAnsi="Arial" w:cs="Arial"/>
          <w:bCs/>
          <w:sz w:val="20"/>
          <w:szCs w:val="20"/>
        </w:rPr>
        <w:t>uchazeč</w:t>
      </w:r>
      <w:r w:rsidRPr="004C2EDB">
        <w:rPr>
          <w:rFonts w:ascii="Arial" w:hAnsi="Arial" w:cs="Arial"/>
          <w:bCs/>
          <w:sz w:val="20"/>
          <w:szCs w:val="20"/>
        </w:rPr>
        <w:t xml:space="preserve"> není akciovou společností,</w:t>
      </w:r>
    </w:p>
    <w:p w:rsidR="00671DAD" w:rsidRPr="004C2EDB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4C2EDB" w:rsidRDefault="00671DAD" w:rsidP="00671DAD">
      <w:pPr>
        <w:ind w:firstLine="567"/>
        <w:rPr>
          <w:rFonts w:ascii="Arial" w:hAnsi="Arial" w:cs="Arial"/>
          <w:b/>
          <w:bCs/>
          <w:i/>
          <w:sz w:val="20"/>
          <w:szCs w:val="20"/>
        </w:rPr>
      </w:pPr>
      <w:r w:rsidRPr="004C2EDB">
        <w:rPr>
          <w:rFonts w:ascii="Arial" w:hAnsi="Arial" w:cs="Arial"/>
          <w:b/>
          <w:bCs/>
          <w:i/>
          <w:sz w:val="20"/>
          <w:szCs w:val="20"/>
        </w:rPr>
        <w:t xml:space="preserve">nebo, je-li </w:t>
      </w:r>
      <w:r>
        <w:rPr>
          <w:rFonts w:ascii="Arial" w:hAnsi="Arial" w:cs="Arial"/>
          <w:b/>
          <w:bCs/>
          <w:i/>
          <w:sz w:val="20"/>
          <w:szCs w:val="20"/>
        </w:rPr>
        <w:t>uchazeč</w:t>
      </w:r>
      <w:r w:rsidRPr="004C2EDB">
        <w:rPr>
          <w:rFonts w:ascii="Arial" w:hAnsi="Arial" w:cs="Arial"/>
          <w:b/>
          <w:bCs/>
          <w:i/>
          <w:sz w:val="20"/>
          <w:szCs w:val="20"/>
        </w:rPr>
        <w:t xml:space="preserve"> akciovou společností:</w:t>
      </w:r>
    </w:p>
    <w:p w:rsidR="00671DAD" w:rsidRPr="004C2EDB" w:rsidRDefault="00671DAD" w:rsidP="00671DAD">
      <w:pPr>
        <w:tabs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4C2EDB">
        <w:rPr>
          <w:rFonts w:ascii="Arial" w:hAnsi="Arial" w:cs="Arial"/>
          <w:bCs/>
          <w:sz w:val="20"/>
          <w:szCs w:val="20"/>
        </w:rPr>
        <w:tab/>
        <w:t>uvádím</w:t>
      </w:r>
      <w:r>
        <w:rPr>
          <w:rFonts w:ascii="Arial" w:hAnsi="Arial" w:cs="Arial"/>
          <w:bCs/>
          <w:sz w:val="20"/>
          <w:szCs w:val="20"/>
        </w:rPr>
        <w:t>/e</w:t>
      </w:r>
      <w:r w:rsidRPr="004C2EDB">
        <w:rPr>
          <w:rFonts w:ascii="Arial" w:hAnsi="Arial" w:cs="Arial"/>
          <w:bCs/>
          <w:sz w:val="20"/>
          <w:szCs w:val="20"/>
        </w:rPr>
        <w:t xml:space="preserve"> tento pravdivý seznam vlastníků akcií, jejichž souhrnná jmenovitá hodnota přesahuje 10</w:t>
      </w:r>
      <w:r w:rsidRPr="004C2EDB">
        <w:rPr>
          <w:rFonts w:ascii="Arial" w:hAnsi="Arial" w:cs="Arial"/>
          <w:sz w:val="20"/>
          <w:szCs w:val="20"/>
        </w:rPr>
        <w:t> </w:t>
      </w:r>
      <w:r w:rsidRPr="004C2EDB">
        <w:rPr>
          <w:rFonts w:ascii="Arial" w:hAnsi="Arial" w:cs="Arial"/>
          <w:bCs/>
          <w:sz w:val="20"/>
          <w:szCs w:val="20"/>
        </w:rPr>
        <w:t>% základního kapitálu:</w:t>
      </w:r>
    </w:p>
    <w:p w:rsidR="00671DAD" w:rsidRPr="004C2EDB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0C6EA8">
        <w:rPr>
          <w:rFonts w:ascii="Arial" w:hAnsi="Arial" w:cs="Arial"/>
          <w:bCs/>
          <w:sz w:val="20"/>
          <w:szCs w:val="20"/>
        </w:rPr>
        <w:t>……………………………………</w:t>
      </w:r>
      <w:proofErr w:type="gramStart"/>
      <w:r w:rsidRPr="000C6EA8">
        <w:rPr>
          <w:rFonts w:ascii="Arial" w:hAnsi="Arial" w:cs="Arial"/>
          <w:bCs/>
          <w:sz w:val="20"/>
          <w:szCs w:val="20"/>
        </w:rPr>
        <w:t>…..  (doplní</w:t>
      </w:r>
      <w:proofErr w:type="gramEnd"/>
      <w:r w:rsidRPr="000C6EA8">
        <w:rPr>
          <w:rFonts w:ascii="Arial" w:hAnsi="Arial" w:cs="Arial"/>
          <w:bCs/>
          <w:sz w:val="20"/>
          <w:szCs w:val="20"/>
        </w:rPr>
        <w:t xml:space="preserve"> uchazeč)</w:t>
      </w:r>
    </w:p>
    <w:p w:rsidR="00671DAD" w:rsidRPr="004C2EDB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4C2EDB" w:rsidRDefault="00671DAD" w:rsidP="00671DAD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71DAD" w:rsidRPr="004C2EDB" w:rsidRDefault="00671DAD" w:rsidP="00671DAD">
      <w:pPr>
        <w:pStyle w:val="Odstavecseseznamem"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4C2EDB">
        <w:rPr>
          <w:rFonts w:ascii="Arial" w:hAnsi="Arial" w:cs="Arial"/>
          <w:bCs/>
        </w:rPr>
        <w:t>uchazeč neuzav</w:t>
      </w:r>
      <w:r>
        <w:rPr>
          <w:rFonts w:ascii="Arial" w:hAnsi="Arial" w:cs="Arial"/>
          <w:bCs/>
        </w:rPr>
        <w:t>řel a ani v budoucnosti neuzavře</w:t>
      </w:r>
      <w:r w:rsidRPr="004C2EDB">
        <w:rPr>
          <w:rFonts w:ascii="Arial" w:hAnsi="Arial" w:cs="Arial"/>
          <w:bCs/>
        </w:rPr>
        <w:t xml:space="preserve"> zakázanou kartelovou dohodu ve smyslu § 3 zákona č. 143/2001 Sb., o ochraně hospodářské soutěže a o změně některých zákonů ve znění pozdějších předpisů v souvislosti s předmětnou veřejnou zakázkou.</w:t>
      </w:r>
    </w:p>
    <w:p w:rsidR="00671DAD" w:rsidRDefault="00671DAD" w:rsidP="00671DAD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671DAD" w:rsidRDefault="00671DAD" w:rsidP="00671DAD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671DAD" w:rsidRPr="00A11D0E" w:rsidRDefault="00671DAD" w:rsidP="00671DAD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671DAD" w:rsidRPr="00A11D0E" w:rsidRDefault="00671DAD" w:rsidP="00671DAD">
      <w:pPr>
        <w:pStyle w:val="Textpsmene"/>
        <w:numPr>
          <w:ilvl w:val="0"/>
          <w:numId w:val="0"/>
        </w:numPr>
        <w:ind w:left="425" w:right="-2" w:hanging="425"/>
        <w:rPr>
          <w:rFonts w:ascii="Arial" w:hAnsi="Arial" w:cs="Arial"/>
          <w:sz w:val="20"/>
        </w:rPr>
      </w:pPr>
      <w:r w:rsidRPr="00A11D0E">
        <w:rPr>
          <w:rFonts w:ascii="Arial" w:hAnsi="Arial" w:cs="Arial"/>
          <w:sz w:val="20"/>
        </w:rPr>
        <w:t>V</w:t>
      </w:r>
      <w:r w:rsidRPr="000C6EA8">
        <w:rPr>
          <w:rFonts w:ascii="Arial" w:hAnsi="Arial" w:cs="Arial"/>
          <w:sz w:val="20"/>
        </w:rPr>
        <w:t>………………………</w:t>
      </w:r>
      <w:proofErr w:type="gramStart"/>
      <w:r w:rsidRPr="000C6EA8">
        <w:rPr>
          <w:rFonts w:ascii="Arial" w:hAnsi="Arial" w:cs="Arial"/>
          <w:sz w:val="20"/>
        </w:rPr>
        <w:t>…..</w:t>
      </w:r>
      <w:proofErr w:type="gramEnd"/>
      <w:r w:rsidRPr="000C6EA8">
        <w:rPr>
          <w:rFonts w:ascii="Arial" w:hAnsi="Arial" w:cs="Arial"/>
          <w:sz w:val="20"/>
        </w:rPr>
        <w:t xml:space="preserve">  Dne: …………………</w:t>
      </w:r>
      <w:proofErr w:type="gramStart"/>
      <w:r w:rsidRPr="000C6EA8">
        <w:rPr>
          <w:rFonts w:ascii="Arial" w:hAnsi="Arial" w:cs="Arial"/>
          <w:sz w:val="20"/>
        </w:rPr>
        <w:t>…..</w:t>
      </w:r>
      <w:proofErr w:type="gramEnd"/>
    </w:p>
    <w:p w:rsidR="00671DAD" w:rsidRDefault="00671DAD" w:rsidP="00671DAD">
      <w:pPr>
        <w:pStyle w:val="Textpsmene"/>
        <w:numPr>
          <w:ilvl w:val="0"/>
          <w:numId w:val="0"/>
        </w:numPr>
        <w:tabs>
          <w:tab w:val="left" w:pos="5611"/>
        </w:tabs>
        <w:ind w:right="-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671DAD" w:rsidRDefault="00671DAD" w:rsidP="00671DAD">
      <w:pPr>
        <w:pStyle w:val="Textpsmene"/>
        <w:numPr>
          <w:ilvl w:val="0"/>
          <w:numId w:val="0"/>
        </w:numPr>
        <w:tabs>
          <w:tab w:val="left" w:pos="5611"/>
        </w:tabs>
        <w:ind w:right="-2"/>
        <w:rPr>
          <w:rFonts w:ascii="Arial" w:hAnsi="Arial" w:cs="Arial"/>
          <w:sz w:val="20"/>
        </w:rPr>
      </w:pPr>
    </w:p>
    <w:p w:rsidR="00671DAD" w:rsidRDefault="00671DAD" w:rsidP="00671DAD">
      <w:pPr>
        <w:pStyle w:val="Textpsmene"/>
        <w:numPr>
          <w:ilvl w:val="0"/>
          <w:numId w:val="0"/>
        </w:numPr>
        <w:tabs>
          <w:tab w:val="left" w:pos="5611"/>
        </w:tabs>
        <w:ind w:right="-2"/>
        <w:rPr>
          <w:rFonts w:ascii="Arial" w:hAnsi="Arial" w:cs="Arial"/>
          <w:sz w:val="20"/>
        </w:rPr>
      </w:pPr>
    </w:p>
    <w:p w:rsidR="00671DAD" w:rsidRPr="00EE679A" w:rsidRDefault="00671DAD" w:rsidP="00671DAD">
      <w:pPr>
        <w:ind w:left="3540" w:right="866"/>
        <w:jc w:val="both"/>
        <w:rPr>
          <w:rFonts w:ascii="Arial" w:hAnsi="Arial" w:cs="Arial"/>
          <w:sz w:val="20"/>
          <w:szCs w:val="20"/>
        </w:rPr>
      </w:pPr>
      <w:r w:rsidRPr="00EE679A">
        <w:rPr>
          <w:rFonts w:ascii="Arial" w:hAnsi="Arial" w:cs="Arial"/>
          <w:sz w:val="20"/>
          <w:szCs w:val="20"/>
        </w:rPr>
        <w:t xml:space="preserve">        ……………..…………………………</w:t>
      </w:r>
    </w:p>
    <w:p w:rsidR="00972797" w:rsidRDefault="00671DAD" w:rsidP="00671DAD">
      <w:pPr>
        <w:tabs>
          <w:tab w:val="center" w:pos="4536"/>
        </w:tabs>
      </w:pPr>
      <w:r w:rsidRPr="00EE679A">
        <w:rPr>
          <w:rFonts w:ascii="Arial" w:hAnsi="Arial" w:cs="Arial"/>
          <w:sz w:val="20"/>
          <w:szCs w:val="20"/>
        </w:rPr>
        <w:tab/>
        <w:t xml:space="preserve">                                          Podpis/y osob/y oprávněné/</w:t>
      </w:r>
      <w:proofErr w:type="spellStart"/>
      <w:r w:rsidRPr="00EE679A">
        <w:rPr>
          <w:rFonts w:ascii="Arial" w:hAnsi="Arial" w:cs="Arial"/>
          <w:sz w:val="20"/>
          <w:szCs w:val="20"/>
        </w:rPr>
        <w:t>ných</w:t>
      </w:r>
      <w:proofErr w:type="spellEnd"/>
      <w:r w:rsidRPr="00EE679A">
        <w:rPr>
          <w:rFonts w:ascii="Arial" w:hAnsi="Arial" w:cs="Arial"/>
          <w:sz w:val="20"/>
          <w:szCs w:val="20"/>
        </w:rPr>
        <w:t xml:space="preserve"> jednat jménem uchazeče</w:t>
      </w:r>
    </w:p>
    <w:sectPr w:rsidR="00972797" w:rsidSect="00671DA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DAD" w:rsidRDefault="00671DAD" w:rsidP="00671DAD">
      <w:r>
        <w:separator/>
      </w:r>
    </w:p>
  </w:endnote>
  <w:endnote w:type="continuationSeparator" w:id="0">
    <w:p w:rsidR="00671DAD" w:rsidRDefault="00671DAD" w:rsidP="00671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DAD" w:rsidRDefault="00671DAD" w:rsidP="00671DAD">
      <w:r>
        <w:separator/>
      </w:r>
    </w:p>
  </w:footnote>
  <w:footnote w:type="continuationSeparator" w:id="0">
    <w:p w:rsidR="00671DAD" w:rsidRDefault="00671DAD" w:rsidP="00671DAD">
      <w:r>
        <w:continuationSeparator/>
      </w:r>
    </w:p>
  </w:footnote>
  <w:footnote w:id="1">
    <w:p w:rsidR="00671DAD" w:rsidRPr="00A11D0E" w:rsidRDefault="00671DAD" w:rsidP="00671DAD">
      <w:pPr>
        <w:spacing w:line="280" w:lineRule="atLeast"/>
        <w:rPr>
          <w:rFonts w:ascii="Arial" w:hAnsi="Arial" w:cs="Arial"/>
          <w:bCs/>
          <w:sz w:val="16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A11D0E">
        <w:rPr>
          <w:rFonts w:ascii="Arial" w:hAnsi="Arial" w:cs="Arial"/>
          <w:bCs/>
          <w:sz w:val="16"/>
          <w:szCs w:val="20"/>
        </w:rPr>
        <w:t>uchazeč vyplní body a), b) tohoto prohlášení dle skutečnosti</w:t>
      </w:r>
    </w:p>
    <w:p w:rsidR="00671DAD" w:rsidRDefault="00671DAD" w:rsidP="00671DAD">
      <w:pPr>
        <w:spacing w:line="280" w:lineRule="atLeas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DAD" w:rsidRDefault="00671DAD">
    <w:pPr>
      <w:pStyle w:val="Zhlav"/>
    </w:pPr>
    <w:r w:rsidRPr="00671DAD">
      <w:drawing>
        <wp:inline distT="0" distB="0" distL="0" distR="0">
          <wp:extent cx="5760720" cy="1585595"/>
          <wp:effectExtent l="0" t="0" r="0" b="0"/>
          <wp:docPr id="4" name="Obrázek 1" descr="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DAD"/>
    <w:rsid w:val="00532DE9"/>
    <w:rsid w:val="00586FBD"/>
    <w:rsid w:val="00671DAD"/>
    <w:rsid w:val="006A5D3C"/>
    <w:rsid w:val="00770866"/>
    <w:rsid w:val="007E2A84"/>
    <w:rsid w:val="00972797"/>
    <w:rsid w:val="00AE0092"/>
    <w:rsid w:val="00DD226E"/>
    <w:rsid w:val="00E45122"/>
    <w:rsid w:val="00F07745"/>
    <w:rsid w:val="00F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1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671DA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671DAD"/>
    <w:rPr>
      <w:rFonts w:ascii="Calibri" w:eastAsia="Times New Roman" w:hAnsi="Calibri" w:cs="Times New Roman"/>
      <w:sz w:val="20"/>
      <w:szCs w:val="20"/>
    </w:rPr>
  </w:style>
  <w:style w:type="paragraph" w:styleId="Zkladntext">
    <w:name w:val="Body Text"/>
    <w:basedOn w:val="Normln"/>
    <w:link w:val="ZkladntextChar"/>
    <w:rsid w:val="00671DAD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671DAD"/>
    <w:rPr>
      <w:rFonts w:ascii="Courier New" w:eastAsia="Times New Roman" w:hAnsi="Courier New" w:cs="Courier New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671DAD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671DAD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Znakapoznpodarou">
    <w:name w:val="footnote reference"/>
    <w:basedOn w:val="Standardnpsmoodstavce"/>
    <w:uiPriority w:val="99"/>
    <w:semiHidden/>
    <w:unhideWhenUsed/>
    <w:rsid w:val="00671DAD"/>
    <w:rPr>
      <w:vertAlign w:val="superscript"/>
    </w:rPr>
  </w:style>
  <w:style w:type="paragraph" w:customStyle="1" w:styleId="Zkladntext0">
    <w:name w:val="Základní text~~~"/>
    <w:basedOn w:val="Normln"/>
    <w:rsid w:val="00671DAD"/>
    <w:pPr>
      <w:widowControl w:val="0"/>
      <w:spacing w:line="288" w:lineRule="auto"/>
    </w:pPr>
    <w:rPr>
      <w:rFonts w:ascii="Arial" w:hAnsi="Arial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671D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1D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671D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71D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1D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DA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A40757E7D645DFB3424FF15064E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92728C-453A-43B4-92D6-4A716335294C}"/>
      </w:docPartPr>
      <w:docPartBody>
        <w:p w:rsidR="00000000" w:rsidRDefault="002A0870" w:rsidP="002A0870">
          <w:pPr>
            <w:pStyle w:val="E9A40757E7D645DFB3424FF15064ECD1"/>
          </w:pPr>
          <w:r w:rsidRPr="00063E71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A0870"/>
    <w:rsid w:val="002A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0870"/>
    <w:rPr>
      <w:color w:val="808080"/>
    </w:rPr>
  </w:style>
  <w:style w:type="paragraph" w:customStyle="1" w:styleId="E9A40757E7D645DFB3424FF15064ECD1">
    <w:name w:val="E9A40757E7D645DFB3424FF15064ECD1"/>
    <w:rsid w:val="002A08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1501</Characters>
  <Application>Microsoft Office Word</Application>
  <DocSecurity>0</DocSecurity>
  <Lines>12</Lines>
  <Paragraphs>3</Paragraphs>
  <ScaleCrop>false</ScaleCrop>
  <Company>JU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Eliška Mišáková</cp:lastModifiedBy>
  <cp:revision>1</cp:revision>
  <dcterms:created xsi:type="dcterms:W3CDTF">2013-12-06T07:40:00Z</dcterms:created>
  <dcterms:modified xsi:type="dcterms:W3CDTF">2013-12-06T07:42:00Z</dcterms:modified>
</cp:coreProperties>
</file>